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516060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2E4DF4">
        <w:rPr>
          <w:rFonts w:ascii="Verdana" w:hAnsi="Verdana"/>
          <w:bCs/>
          <w:sz w:val="20"/>
        </w:rPr>
        <w:t>dodávky</w:t>
      </w:r>
      <w:bookmarkStart w:id="0" w:name="_GoBack"/>
      <w:bookmarkEnd w:id="0"/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DA0E90" w:rsidRDefault="002E4DF4" w:rsidP="008314CE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</w:pPr>
            <w:r w:rsidRPr="002E4DF4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„Městská knihovna-strukturované kabelážní systémy“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DA0E90">
      <w:rPr>
        <w:noProof/>
        <w:sz w:val="18"/>
        <w:szCs w:val="20"/>
      </w:rPr>
      <w:t>2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DA0E90" w:rsidRPr="00DA0E90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103176">
      <w:rPr>
        <w:sz w:val="20"/>
        <w:szCs w:val="20"/>
      </w:rPr>
      <w:t>5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17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C6C7C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4DF4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24E31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16060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0E90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D0FC94"/>
  <w15:docId w15:val="{30F467BA-7B0B-4825-9DAD-D70602CF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69A86-9C9F-4976-9EB1-2B30B50F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2018-05-07T12:55:00Z</dcterms:created>
  <dcterms:modified xsi:type="dcterms:W3CDTF">2018-05-07T12:56:00Z</dcterms:modified>
</cp:coreProperties>
</file>